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4E961" w14:textId="052533CA" w:rsidR="006E145C" w:rsidRPr="00A327C1" w:rsidRDefault="006E145C" w:rsidP="006E145C">
      <w:pPr>
        <w:suppressAutoHyphens/>
        <w:overflowPunct w:val="0"/>
        <w:autoSpaceDE w:val="0"/>
        <w:spacing w:after="120" w:line="24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Poznań </w:t>
      </w:r>
      <w:r w:rsidR="00986A61">
        <w:rPr>
          <w:rFonts w:ascii="Tahoma" w:eastAsia="Times New Roman" w:hAnsi="Tahoma" w:cs="Tahoma"/>
          <w:sz w:val="20"/>
          <w:szCs w:val="20"/>
          <w:lang w:eastAsia="ar-SA"/>
        </w:rPr>
        <w:t>10 grudnia 2025</w:t>
      </w:r>
      <w:r w:rsidR="00B71EE9">
        <w:rPr>
          <w:rFonts w:ascii="Tahoma" w:eastAsia="Times New Roman" w:hAnsi="Tahoma" w:cs="Tahoma"/>
          <w:sz w:val="20"/>
          <w:szCs w:val="20"/>
          <w:lang w:eastAsia="ar-SA"/>
        </w:rPr>
        <w:t xml:space="preserve"> r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4B9FBCA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>ZATWIERDZAM</w:t>
      </w:r>
    </w:p>
    <w:p w14:paraId="7DFD4E25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    Dyrektor </w:t>
      </w:r>
    </w:p>
    <w:p w14:paraId="79ABD281" w14:textId="77777777" w:rsidR="006E145C" w:rsidRDefault="006E145C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14:paraId="4FB7A2D0" w14:textId="77777777" w:rsidR="00737952" w:rsidRDefault="00980FC5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EDDA75" w14:textId="4537C1AD" w:rsidR="00980FC5" w:rsidRPr="007647BA" w:rsidRDefault="00737952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A729D2">
        <w:rPr>
          <w:rFonts w:ascii="Tahoma" w:eastAsia="Times New Roman" w:hAnsi="Tahoma" w:cs="Tahoma"/>
          <w:b/>
          <w:sz w:val="24"/>
          <w:szCs w:val="24"/>
          <w:lang w:eastAsia="ar-SA"/>
        </w:rPr>
        <w:t>lekarza specjalisty</w:t>
      </w:r>
    </w:p>
    <w:p w14:paraId="09E28CA1" w14:textId="77777777" w:rsidR="004C4998" w:rsidRDefault="004C4998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339B2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7F461C5" w14:textId="4274CACE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bookmarkStart w:id="0" w:name="_Hlk45542989"/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bookmarkEnd w:id="0"/>
    <w:p w14:paraId="2557AA6B" w14:textId="02A115DF" w:rsidR="00050826" w:rsidRPr="001D0AE2" w:rsidRDefault="00050826" w:rsidP="001D0AE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</w:t>
      </w:r>
      <w:r w:rsidR="003D5E0A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świadczeniach opieki zdrowotnej finansowanych ze środków publicznych</w:t>
      </w:r>
      <w:r w:rsidR="00F245D6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2F319B45" w14:textId="77777777" w:rsidR="00050826" w:rsidRPr="00EE7818" w:rsidRDefault="00050826" w:rsidP="0005082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3A53344" w14:textId="77777777" w:rsidR="00FC5257" w:rsidRDefault="00FC525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7D9B4EE" w14:textId="2C109E65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bookmarkStart w:id="1" w:name="_Hlk171686018"/>
      <w:r w:rsidR="009170B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3D0B6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chirurgii </w:t>
      </w:r>
      <w:r w:rsidR="00986A6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stomatologicznej </w:t>
      </w:r>
      <w:r w:rsidR="003D0B64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3D0B6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bookmarkEnd w:id="1"/>
      <w:r w:rsidR="003D0B64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oraz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przedstawia warunki udziału w postępowaniu:</w:t>
      </w:r>
    </w:p>
    <w:p w14:paraId="25FEEDB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FF19A55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32BA9276" w14:textId="0AA62B4A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050826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050826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3A917BB4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A438320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0B0A618F" w14:textId="0FF872B2" w:rsidR="00980FC5" w:rsidRPr="003D5E0A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612FD1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 xml:space="preserve">w zakresie: 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lekarza specjalisty</w:t>
      </w:r>
      <w:r w:rsidR="00CF266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:</w:t>
      </w:r>
      <w:r w:rsidR="00A729D2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3D0B64" w:rsidRPr="00CF266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lekarza </w:t>
      </w:r>
      <w:r w:rsidR="003D0B6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chirurgii </w:t>
      </w:r>
      <w:r w:rsidR="00986A6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stomatologicznej</w:t>
      </w:r>
      <w:r w:rsidR="00986A61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3D0B64" w:rsidRPr="003D0B6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lub w trakcie specjalizacji</w:t>
      </w:r>
      <w:r w:rsidR="000F189A" w:rsidRPr="003D5E0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</w:p>
    <w:p w14:paraId="284D530A" w14:textId="27C3E6C5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="009E2B02" w:rsidRPr="00AB3467">
        <w:rPr>
          <w:rFonts w:ascii="Tahoma" w:eastAsia="Times New Roman" w:hAnsi="Tahoma" w:cs="Tahoma"/>
          <w:sz w:val="20"/>
          <w:szCs w:val="20"/>
          <w:lang w:eastAsia="ar-SA"/>
        </w:rPr>
        <w:t>umowa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97760EE" w14:textId="77777777" w:rsidR="00037FED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51C6099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CB2B222" w14:textId="00F1CBA2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WSPL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E68B990" w14:textId="77777777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2A3A2C7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IV. Miejsce i czas ukazania się ogłoszenia: </w:t>
      </w:r>
    </w:p>
    <w:p w14:paraId="7AA8817C" w14:textId="6E97DC52" w:rsidR="00616BD0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Ogłoszenie zostało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zamieszczone na stronie internetowej </w:t>
      </w:r>
      <w:hyperlink r:id="rId7" w:history="1">
        <w:r w:rsidR="00EE5F56" w:rsidRPr="00846544">
          <w:rPr>
            <w:rStyle w:val="Hipercze"/>
            <w:rFonts w:ascii="Tahoma" w:eastAsia="Times New Roman" w:hAnsi="Tahoma" w:cs="Tahoma"/>
            <w:b/>
            <w:bCs/>
            <w:sz w:val="20"/>
            <w:szCs w:val="20"/>
            <w:lang w:eastAsia="ar-SA"/>
          </w:rPr>
          <w:t>www.wspl.info.pl</w:t>
        </w:r>
      </w:hyperlink>
      <w:r w:rsidR="00EE5F56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</w:p>
    <w:p w14:paraId="2D7C600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</w:p>
    <w:p w14:paraId="177D525A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V. Obowiązki Oferenta</w:t>
      </w:r>
    </w:p>
    <w:p w14:paraId="3DCCFDB1" w14:textId="1674509B" w:rsidR="002A7FBB" w:rsidRDefault="002A7FBB" w:rsidP="002A7FBB">
      <w:pPr>
        <w:pStyle w:val="Default"/>
        <w:jc w:val="both"/>
        <w:rPr>
          <w:rFonts w:ascii="Tahoma" w:hAnsi="Tahoma" w:cs="Tahoma"/>
          <w:bCs/>
          <w:sz w:val="20"/>
          <w:szCs w:val="20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konkursu mogą przystąpić podmioty wykonujące działalność leczniczą zgodnie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ustawą z dnia 15.04.2011 r. o działalności leczniczej oraz lekarze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posiadający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kwalifikacje zgodne z</w:t>
      </w:r>
      <w:r w:rsidRPr="00AB3467">
        <w:rPr>
          <w:rFonts w:ascii="Tahoma" w:hAnsi="Tahoma" w:cs="Tahoma"/>
          <w:i/>
          <w:sz w:val="20"/>
          <w:szCs w:val="20"/>
        </w:rPr>
        <w:t xml:space="preserve"> </w:t>
      </w:r>
      <w:r w:rsidRPr="00AB3467">
        <w:rPr>
          <w:rFonts w:ascii="Tahoma" w:hAnsi="Tahoma" w:cs="Tahoma"/>
          <w:bCs/>
          <w:sz w:val="20"/>
          <w:szCs w:val="20"/>
        </w:rPr>
        <w:t>ustawą z dnia 5 grudnia 1996 r. o zawodach lekarza i lekarza dentysty</w:t>
      </w:r>
      <w:r>
        <w:rPr>
          <w:rFonts w:ascii="Tahoma" w:hAnsi="Tahoma" w:cs="Tahoma"/>
          <w:bCs/>
          <w:sz w:val="20"/>
          <w:szCs w:val="20"/>
        </w:rPr>
        <w:t>, spełniający n/w wymogi:</w:t>
      </w:r>
    </w:p>
    <w:p w14:paraId="7C2D5593" w14:textId="77777777" w:rsidR="0070403F" w:rsidRDefault="0070403F" w:rsidP="001A2854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Obligatoryjne:</w:t>
      </w:r>
    </w:p>
    <w:p w14:paraId="074505BB" w14:textId="77777777" w:rsidR="00A729D2" w:rsidRPr="00A327C1" w:rsidRDefault="00A729D2" w:rsidP="00A729D2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Obligatoryjne:</w:t>
      </w:r>
    </w:p>
    <w:p w14:paraId="7DF98BFB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dyplom lekarz,</w:t>
      </w:r>
    </w:p>
    <w:p w14:paraId="697C0D1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czynne prawo wykonywania zawodu na terenie RP,</w:t>
      </w:r>
    </w:p>
    <w:p w14:paraId="570F6E18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zezwolenie Izby Lekarskiej na wykonywanie indywidualnej praktyki lekarskiej - oświadczenie,</w:t>
      </w:r>
    </w:p>
    <w:p w14:paraId="05FF6BC9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rejestru indywidualnych praktyk lekarskich - kopia,</w:t>
      </w:r>
    </w:p>
    <w:p w14:paraId="32D6A210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ewidencji działalności gospodarczej lub wypis KRS - kopia,</w:t>
      </w:r>
    </w:p>
    <w:p w14:paraId="017D63CE" w14:textId="17E0FAD8" w:rsidR="002F33EA" w:rsidRPr="002F33EA" w:rsidRDefault="002F33EA" w:rsidP="002F33EA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F33EA">
        <w:rPr>
          <w:rFonts w:ascii="Tahoma" w:hAnsi="Tahoma" w:cs="Tahoma"/>
          <w:sz w:val="20"/>
          <w:szCs w:val="20"/>
        </w:rPr>
        <w:t xml:space="preserve">informację z Krajowego Rejestru Karnego w zakresie przestępstw określonych w </w:t>
      </w:r>
      <w:hyperlink r:id="rId8" w:anchor="/document/16798683?unitId=roz(XIX)&amp;cm=DOCUMENT" w:history="1">
        <w:r w:rsidRPr="002F33EA">
          <w:rPr>
            <w:rFonts w:ascii="Tahoma" w:hAnsi="Tahoma" w:cs="Tahoma"/>
            <w:sz w:val="20"/>
            <w:szCs w:val="20"/>
          </w:rPr>
          <w:t>rozdziale XIX</w:t>
        </w:r>
      </w:hyperlink>
      <w:r w:rsidRPr="002F33EA">
        <w:rPr>
          <w:rFonts w:ascii="Tahoma" w:hAnsi="Tahoma" w:cs="Tahoma"/>
          <w:sz w:val="20"/>
          <w:szCs w:val="20"/>
        </w:rPr>
        <w:t xml:space="preserve"> i </w:t>
      </w:r>
      <w:hyperlink r:id="rId9" w:anchor="/document/16798683?unitId=art(XXV)&amp;cm=DOCUMENT" w:history="1">
        <w:r w:rsidRPr="002F33EA">
          <w:rPr>
            <w:rFonts w:ascii="Tahoma" w:hAnsi="Tahoma" w:cs="Tahoma"/>
            <w:sz w:val="20"/>
            <w:szCs w:val="20"/>
          </w:rPr>
          <w:t>XXV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karnego, </w:t>
      </w:r>
      <w:r w:rsidRPr="002F33EA">
        <w:rPr>
          <w:rFonts w:ascii="Tahoma" w:hAnsi="Tahoma" w:cs="Tahoma"/>
          <w:b/>
          <w:bCs/>
          <w:sz w:val="20"/>
          <w:szCs w:val="20"/>
        </w:rPr>
        <w:t xml:space="preserve">w </w:t>
      </w:r>
      <w:hyperlink r:id="rId10" w:anchor="/document/16798683?unitId=art(189(a)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189a</w:t>
        </w:r>
      </w:hyperlink>
      <w:r w:rsidRPr="002F33EA">
        <w:rPr>
          <w:rFonts w:ascii="Tahoma" w:hAnsi="Tahoma" w:cs="Tahoma"/>
          <w:b/>
          <w:bCs/>
          <w:sz w:val="20"/>
          <w:szCs w:val="20"/>
        </w:rPr>
        <w:t xml:space="preserve"> i </w:t>
      </w:r>
      <w:hyperlink r:id="rId11" w:anchor="/document/16798683?unitId=art(207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207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 oraz w </w:t>
      </w:r>
      <w:hyperlink r:id="rId12" w:anchor="/document/17219465?cm=DOCUMENT" w:history="1">
        <w:r w:rsidRPr="002F33EA">
          <w:rPr>
            <w:rFonts w:ascii="Tahoma" w:hAnsi="Tahoma" w:cs="Tahoma"/>
            <w:sz w:val="20"/>
            <w:szCs w:val="20"/>
          </w:rPr>
          <w:t>ustawie</w:t>
        </w:r>
      </w:hyperlink>
      <w:r w:rsidRPr="002F33EA">
        <w:rPr>
          <w:rFonts w:ascii="Tahoma" w:hAnsi="Tahoma" w:cs="Tahoma"/>
          <w:sz w:val="20"/>
          <w:szCs w:val="20"/>
        </w:rPr>
        <w:t xml:space="preserve"> z dnia 29 lipca 2005 r. o przeciwdziałaniu narkomanii (Dz. U. z 2023 r. poz. 1939), lub za odpowiadające tym przestępstwom czyny zabronione określone w przepisach prawa obcego</w:t>
      </w:r>
      <w:r w:rsidR="00980A77">
        <w:rPr>
          <w:rFonts w:ascii="Tahoma" w:hAnsi="Tahoma" w:cs="Tahoma"/>
          <w:sz w:val="20"/>
          <w:szCs w:val="20"/>
        </w:rPr>
        <w:t xml:space="preserve"> – w pełnym zakresie</w:t>
      </w:r>
      <w:r w:rsidRPr="002F33EA">
        <w:rPr>
          <w:rFonts w:ascii="Tahoma" w:hAnsi="Tahoma" w:cs="Tahoma"/>
          <w:sz w:val="20"/>
          <w:szCs w:val="20"/>
        </w:rPr>
        <w:t>.</w:t>
      </w:r>
    </w:p>
    <w:p w14:paraId="6F140172" w14:textId="77777777" w:rsidR="00A729D2" w:rsidRPr="00A327C1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polisa obowiązkowego OC na czas udzielania świadczeń,</w:t>
      </w:r>
    </w:p>
    <w:p w14:paraId="6D88771C" w14:textId="77777777" w:rsidR="00A729D2" w:rsidRDefault="00A729D2" w:rsidP="00A729D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 xml:space="preserve">Wypis z rejestru podmiotów wykonujących działalność leczniczą </w:t>
      </w:r>
      <w:r>
        <w:rPr>
          <w:rFonts w:ascii="Tahoma" w:hAnsi="Tahoma" w:cs="Tahoma"/>
          <w:sz w:val="20"/>
          <w:szCs w:val="20"/>
        </w:rPr>
        <w:t>–</w:t>
      </w:r>
      <w:r w:rsidRPr="00A327C1">
        <w:rPr>
          <w:rFonts w:ascii="Tahoma" w:hAnsi="Tahoma" w:cs="Tahoma"/>
          <w:sz w:val="20"/>
          <w:szCs w:val="20"/>
        </w:rPr>
        <w:t xml:space="preserve"> oświadczenie</w:t>
      </w:r>
      <w:r>
        <w:rPr>
          <w:rFonts w:ascii="Tahoma" w:hAnsi="Tahoma" w:cs="Tahoma"/>
          <w:sz w:val="20"/>
          <w:szCs w:val="20"/>
        </w:rPr>
        <w:t>.</w:t>
      </w:r>
      <w:r w:rsidRPr="00A327C1">
        <w:rPr>
          <w:rFonts w:ascii="Tahoma" w:hAnsi="Tahoma" w:cs="Tahoma"/>
          <w:sz w:val="20"/>
          <w:szCs w:val="20"/>
        </w:rPr>
        <w:t xml:space="preserve"> </w:t>
      </w:r>
    </w:p>
    <w:p w14:paraId="72CFC253" w14:textId="77777777" w:rsidR="001A2854" w:rsidRPr="001A2854" w:rsidRDefault="001A2854" w:rsidP="001A2854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  <w:r w:rsidRPr="001A2854">
        <w:rPr>
          <w:rFonts w:ascii="Tahoma" w:hAnsi="Tahoma" w:cs="Tahoma"/>
          <w:b/>
          <w:sz w:val="20"/>
          <w:szCs w:val="20"/>
        </w:rPr>
        <w:t>VI. Sposób przygotowania oferty</w:t>
      </w:r>
    </w:p>
    <w:p w14:paraId="275EDA8C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Koszty przygotowania i złożenia oferty ponosi Oferent.</w:t>
      </w:r>
    </w:p>
    <w:p w14:paraId="7CF2F204" w14:textId="75FD21A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Oferta winna być złożona w formie pisemnej w języku polskim</w:t>
      </w:r>
      <w:r w:rsidRPr="00AB3467">
        <w:rPr>
          <w:rFonts w:ascii="Tahoma" w:eastAsia="Times New Roman" w:hAnsi="Tahoma" w:cs="Tahoma"/>
          <w:color w:val="FF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na formularzu ofertowym stanowiącym załącznik nr 1 wraz z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wymaganymi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>załącznikami i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dokumentami.</w:t>
      </w:r>
    </w:p>
    <w:p w14:paraId="0F3B7665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Wszystkie dokumenty oferty muszą być podpisane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t>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a kopie potwierdzone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„za zgodność z oryginałem”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przez Oferenta lub osoby uprawnione do działania w jego imieniu.</w:t>
      </w:r>
    </w:p>
    <w:p w14:paraId="7739CCBE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Wszelkie zmiany lub poprawki w tekście oferty muszą być parafowane własnoręcznie przez Oferenta lub osoby uprawnione do działania w jego imieniu.</w:t>
      </w:r>
    </w:p>
    <w:p w14:paraId="7F707CDF" w14:textId="4D98BF3C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wraz z załącznikami opatrzoną danymi Oferenta należy umieścić w zaklejonej kopercie oznaczonej: </w:t>
      </w:r>
      <w:r w:rsidR="00885AF9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„K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onkurs ofert</w:t>
      </w:r>
      <w:r w:rsidR="00F42917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”</w:t>
      </w:r>
      <w:r w:rsidR="007462F2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885AF9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celu prawidłowego przygotowania oferty, Oferent powinien zadać wszelkie niezbędne, w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tym zakresie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pytania.</w:t>
      </w:r>
    </w:p>
    <w:p w14:paraId="19736DED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Oferent może złożyć tylko jedną ofertę. </w:t>
      </w:r>
    </w:p>
    <w:p w14:paraId="7C4CDAC3" w14:textId="612A8E59" w:rsidR="001A2854" w:rsidRDefault="00980FC5" w:rsidP="007040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1B5B">
        <w:rPr>
          <w:rFonts w:ascii="Tahoma" w:eastAsia="Times New Roman" w:hAnsi="Tahoma" w:cs="Tahoma"/>
          <w:sz w:val="20"/>
          <w:szCs w:val="20"/>
          <w:lang w:eastAsia="ar-SA"/>
        </w:rPr>
        <w:t>Kryteria oceny ofert oraz warunki wymagane od Oferenta są jawne i nie podlegają zmianie w toku postępowania.</w:t>
      </w:r>
    </w:p>
    <w:p w14:paraId="6F8F14D9" w14:textId="77777777" w:rsidR="00050826" w:rsidRPr="00050826" w:rsidRDefault="00050826" w:rsidP="00050826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50826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3" w:history="1">
        <w:r w:rsidRPr="00050826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050826">
        <w:rPr>
          <w:rFonts w:ascii="Tahoma" w:hAnsi="Tahoma" w:cs="Tahoma"/>
          <w:color w:val="000000"/>
          <w:sz w:val="20"/>
        </w:rPr>
        <w:t xml:space="preserve">  </w:t>
      </w:r>
    </w:p>
    <w:p w14:paraId="2F4B2DA5" w14:textId="77777777" w:rsidR="00050826" w:rsidRPr="00EE1B5B" w:rsidRDefault="00050826" w:rsidP="00050826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71577D" w14:textId="77777777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V</w:t>
      </w:r>
      <w:r w:rsidR="001A2854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II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. Warunki udzielania świadczeń:</w:t>
      </w:r>
    </w:p>
    <w:p w14:paraId="36361893" w14:textId="2958FEB5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1.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Świadczenia udzielane bę</w:t>
      </w:r>
      <w:r w:rsidR="0097214A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dą w Poradni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Udzielającego Zamówienia – WSPL SP ZOZ w </w:t>
      </w:r>
      <w:r w:rsidR="00261BE5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Poznaniu ul. Szylinga 1 </w:t>
      </w:r>
      <w:r w:rsidR="002A7FBB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(</w:t>
      </w:r>
      <w:r w:rsidR="00C10CC6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szczegółowe warunki określa umowa)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.</w:t>
      </w:r>
    </w:p>
    <w:p w14:paraId="08D4F9AE" w14:textId="77777777" w:rsidR="001A2854" w:rsidRDefault="001A2854" w:rsidP="00D41C24">
      <w:pPr>
        <w:widowControl w:val="0"/>
        <w:spacing w:after="0" w:line="240" w:lineRule="auto"/>
        <w:ind w:right="-20"/>
        <w:jc w:val="both"/>
        <w:rPr>
          <w:rFonts w:ascii="Tahoma" w:eastAsia="Arial" w:hAnsi="Tahoma" w:cs="Tahoma"/>
          <w:sz w:val="20"/>
          <w:szCs w:val="20"/>
        </w:rPr>
      </w:pPr>
    </w:p>
    <w:p w14:paraId="6D7B2CC6" w14:textId="77777777" w:rsidR="00C104BD" w:rsidRPr="001A2854" w:rsidRDefault="00980FC5" w:rsidP="001A2854">
      <w:pPr>
        <w:pStyle w:val="Akapitzlist"/>
        <w:numPr>
          <w:ilvl w:val="2"/>
          <w:numId w:val="1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A2854">
        <w:rPr>
          <w:rFonts w:ascii="Tahoma" w:eastAsia="Times New Roman" w:hAnsi="Tahoma" w:cs="Tahoma"/>
          <w:b/>
          <w:sz w:val="20"/>
          <w:szCs w:val="20"/>
          <w:lang w:eastAsia="ar-SA"/>
        </w:rPr>
        <w:t>Dokumenty jakie powinien złożyć Oferent oraz warunki wymagane od Oferenta:</w:t>
      </w:r>
    </w:p>
    <w:p w14:paraId="29719A59" w14:textId="77777777" w:rsidR="007462F2" w:rsidRPr="00AB3467" w:rsidRDefault="007462F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Wypełniony Formularz ofertowy, zgodny ze wzorem (załącznik nr 1)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063B09E6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Kopię dokumentu nadania nr NIP</w:t>
      </w:r>
      <w:r w:rsidR="0021368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(jeśli Oferent jest podmiotem prowadzącym działalność leczniczą)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FD1559C" w14:textId="7222CCB5" w:rsidR="00B14AEB" w:rsidRPr="00B14AEB" w:rsidRDefault="002A7FBB" w:rsidP="00B14AEB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Kopię aktualnej umowy ubezpieczenia od odpowiedzialności cywilnej, stosownie do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przepisów Rozporządzenia</w:t>
      </w:r>
      <w:r w:rsidRPr="006D5F3C">
        <w:rPr>
          <w:rFonts w:ascii="Tahoma" w:eastAsia="Times New Roman" w:hAnsi="Tahoma" w:cs="Tahoma"/>
          <w:sz w:val="20"/>
          <w:szCs w:val="20"/>
          <w:lang w:eastAsia="ar-SA"/>
        </w:rPr>
        <w:t xml:space="preserve"> Ministra Finansów w sprawie obowiązkowego ubezpieczenia odpowiedzialności cywilnej podmiotu wykonującego działalność leczniczą</w:t>
      </w:r>
      <w:r w:rsidR="00B14AEB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2C32D8D9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Dokumenty potwierdzające kwalifikacje zawodowe oraz prawa wykonywania zawodu osób udzielających świadczeń będących przedmiotem konkursu.</w:t>
      </w:r>
    </w:p>
    <w:p w14:paraId="35B5C4C4" w14:textId="77777777" w:rsidR="00980FC5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Oświadczenie Oferenta, stanowiące Załącznik nr 2 do niniejszych warunków.</w:t>
      </w:r>
    </w:p>
    <w:p w14:paraId="194A5511" w14:textId="77777777" w:rsidR="00141DB2" w:rsidRPr="00AB3467" w:rsidRDefault="00141DB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Zaświadczenie lub inny dokument potwierdzający czas pracy w wojskowych placówkach służby zdrowia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 bez względu na formę zatrudnienia</w:t>
      </w:r>
      <w:r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3AE3A0D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DF5EC7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Opis kryteriów oceny ofert, ich znaczenie oraz sposób oceny ofert:</w:t>
      </w:r>
    </w:p>
    <w:p w14:paraId="1DC98B9A" w14:textId="68148486" w:rsidR="000D0BE8" w:rsidRPr="003D0B64" w:rsidRDefault="003145DD" w:rsidP="003D0B6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1.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>Na k</w:t>
      </w:r>
      <w:r w:rsidR="00D25618" w:rsidRPr="00AB3467">
        <w:rPr>
          <w:rFonts w:ascii="Tahoma" w:eastAsia="Times New Roman" w:hAnsi="Tahoma" w:cs="Tahoma"/>
          <w:sz w:val="20"/>
          <w:szCs w:val="20"/>
          <w:lang w:eastAsia="ar-SA"/>
        </w:rPr>
        <w:t>ryterium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oceny 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złożonych 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>ofert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 xml:space="preserve"> składać się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będzie</w:t>
      </w:r>
      <w:r w:rsid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zaoferowan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ie 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>najniższ</w:t>
      </w:r>
      <w:r w:rsidR="00AB3467" w:rsidRPr="003D0B64">
        <w:rPr>
          <w:rFonts w:ascii="Tahoma" w:eastAsia="Times New Roman" w:hAnsi="Tahoma" w:cs="Tahoma"/>
          <w:sz w:val="20"/>
          <w:szCs w:val="20"/>
          <w:lang w:eastAsia="ar-SA"/>
        </w:rPr>
        <w:t>ej</w:t>
      </w:r>
      <w:r w:rsidR="00726BBD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wartość procentowa za którą lekarz zobowiążę się do udzielania świadczeń zdrowotnych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 xml:space="preserve"> - </w:t>
      </w:r>
      <w:r w:rsidR="003D0B64" w:rsidRPr="003D0B64">
        <w:rPr>
          <w:rFonts w:ascii="Tahoma" w:eastAsia="Times New Roman" w:hAnsi="Tahoma" w:cs="Tahoma"/>
          <w:sz w:val="20"/>
          <w:szCs w:val="20"/>
          <w:lang w:eastAsia="ar-SA"/>
        </w:rPr>
        <w:t>10</w:t>
      </w:r>
      <w:r w:rsidR="000D0BE8" w:rsidRPr="003D0B64">
        <w:rPr>
          <w:rFonts w:ascii="Tahoma" w:eastAsia="Times New Roman" w:hAnsi="Tahoma" w:cs="Tahoma"/>
          <w:sz w:val="20"/>
          <w:szCs w:val="20"/>
          <w:lang w:eastAsia="ar-SA"/>
        </w:rPr>
        <w:t>0%,</w:t>
      </w:r>
    </w:p>
    <w:p w14:paraId="2D776CE5" w14:textId="77777777" w:rsidR="00980FC5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2. W toku badania i oceny ofert Udzielający Zamówienia może żądać od Oferenta wyjaśnień 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prowadzić negocjacje dotyczące treści złożonej oferty.</w:t>
      </w:r>
    </w:p>
    <w:p w14:paraId="59995CEA" w14:textId="77777777" w:rsidR="008A64DB" w:rsidRPr="008A64DB" w:rsidRDefault="008A64DB" w:rsidP="008A64DB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A64DB">
        <w:rPr>
          <w:rFonts w:ascii="Tahoma" w:eastAsia="Calibri" w:hAnsi="Tahoma" w:cs="Tahoma"/>
          <w:sz w:val="20"/>
          <w:szCs w:val="20"/>
        </w:rPr>
        <w:t xml:space="preserve">Oferty zostaną ocenione za pomocą systemu punktowego, zgodnie z poniższymi kryteriami: </w:t>
      </w:r>
    </w:p>
    <w:tbl>
      <w:tblPr>
        <w:tblW w:w="0" w:type="auto"/>
        <w:tblInd w:w="8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"/>
        <w:gridCol w:w="2268"/>
      </w:tblGrid>
      <w:tr w:rsidR="00D75EE6" w:rsidRPr="008A64DB" w14:paraId="7D043388" w14:textId="77777777" w:rsidTr="00D75EE6">
        <w:tc>
          <w:tcPr>
            <w:tcW w:w="1055" w:type="dxa"/>
          </w:tcPr>
          <w:p w14:paraId="6B8E6109" w14:textId="77777777" w:rsidR="00D75EE6" w:rsidRPr="008A64DB" w:rsidRDefault="00D75EE6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8A64DB">
              <w:rPr>
                <w:rFonts w:ascii="Tahoma" w:eastAsia="Calibri" w:hAnsi="Tahoma" w:cs="Tahoma"/>
                <w:sz w:val="20"/>
                <w:szCs w:val="20"/>
              </w:rPr>
              <w:t>CENA</w:t>
            </w:r>
          </w:p>
        </w:tc>
        <w:tc>
          <w:tcPr>
            <w:tcW w:w="2268" w:type="dxa"/>
          </w:tcPr>
          <w:p w14:paraId="502D82EA" w14:textId="4298E067" w:rsidR="00D75EE6" w:rsidRPr="008A64DB" w:rsidRDefault="003D0B64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</w:t>
            </w:r>
            <w:r w:rsidR="00D75EE6" w:rsidRPr="008A64DB">
              <w:rPr>
                <w:rFonts w:ascii="Tahoma" w:eastAsia="Calibri" w:hAnsi="Tahoma" w:cs="Tahoma"/>
                <w:sz w:val="20"/>
                <w:szCs w:val="20"/>
              </w:rPr>
              <w:t>0 %</w:t>
            </w:r>
          </w:p>
        </w:tc>
      </w:tr>
    </w:tbl>
    <w:p w14:paraId="2539D128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CENA:</w:t>
      </w:r>
    </w:p>
    <w:p w14:paraId="3619C2F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Wzór na obliczenie oceny w zakresie kryterium CENA:</w:t>
      </w:r>
    </w:p>
    <w:p w14:paraId="1559A35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        </w:t>
      </w:r>
      <w:r w:rsidR="009E2B02" w:rsidRPr="00D75EE6">
        <w:rPr>
          <w:rFonts w:ascii="Tahoma" w:hAnsi="Tahoma" w:cs="Tahoma"/>
          <w:sz w:val="20"/>
          <w:szCs w:val="20"/>
        </w:rPr>
        <w:t xml:space="preserve">                              P=</w:t>
      </w:r>
      <w:proofErr w:type="spellStart"/>
      <w:r w:rsidR="009E2B02" w:rsidRPr="00D75EE6">
        <w:rPr>
          <w:rFonts w:ascii="Tahoma" w:hAnsi="Tahoma" w:cs="Tahoma"/>
          <w:sz w:val="20"/>
          <w:szCs w:val="20"/>
        </w:rPr>
        <w:t>Kx</w:t>
      </w:r>
      <w:proofErr w:type="spellEnd"/>
      <w:r w:rsidR="009E2B02" w:rsidRPr="00D75E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2B02" w:rsidRPr="00D75EE6">
        <w:rPr>
          <w:rFonts w:ascii="Tahoma" w:hAnsi="Tahoma" w:cs="Tahoma"/>
          <w:sz w:val="20"/>
          <w:szCs w:val="20"/>
        </w:rPr>
        <w:t>Wmin</w:t>
      </w:r>
      <w:proofErr w:type="spellEnd"/>
      <w:r w:rsidR="009E2B02" w:rsidRPr="00D75EE6">
        <w:rPr>
          <w:rFonts w:ascii="Tahoma" w:hAnsi="Tahoma" w:cs="Tahoma"/>
          <w:sz w:val="20"/>
          <w:szCs w:val="20"/>
        </w:rPr>
        <w:t>/W</w:t>
      </w:r>
    </w:p>
    <w:p w14:paraId="2ADB6AF7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gdzie:</w:t>
      </w:r>
    </w:p>
    <w:p w14:paraId="3EA347F8" w14:textId="77777777" w:rsidR="008A64DB" w:rsidRPr="00D75EE6" w:rsidRDefault="009E2B02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P</w:t>
      </w:r>
      <w:r w:rsidR="008A64DB" w:rsidRPr="00D75EE6">
        <w:rPr>
          <w:rFonts w:ascii="Tahoma" w:hAnsi="Tahoma" w:cs="Tahoma"/>
          <w:sz w:val="20"/>
          <w:szCs w:val="20"/>
        </w:rPr>
        <w:t>- liczba punktów przyznanych rozpatrywanej ofercie dla kryterium CENA</w:t>
      </w:r>
    </w:p>
    <w:p w14:paraId="190CBE74" w14:textId="6F5CE72E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K- maksymalna ilość punktów ustalona dla kryterium CENA - </w:t>
      </w:r>
      <w:r w:rsidR="003D0B64">
        <w:rPr>
          <w:rFonts w:ascii="Tahoma" w:hAnsi="Tahoma" w:cs="Tahoma"/>
          <w:sz w:val="20"/>
          <w:szCs w:val="20"/>
        </w:rPr>
        <w:t>10</w:t>
      </w:r>
      <w:r w:rsidRPr="00D75EE6">
        <w:rPr>
          <w:rFonts w:ascii="Tahoma" w:hAnsi="Tahoma" w:cs="Tahoma"/>
          <w:sz w:val="20"/>
          <w:szCs w:val="20"/>
        </w:rPr>
        <w:t xml:space="preserve">0 pkt </w:t>
      </w:r>
    </w:p>
    <w:p w14:paraId="18F314F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W</w:t>
      </w:r>
      <w:r w:rsidR="009E2B02" w:rsidRPr="00D75EE6">
        <w:rPr>
          <w:rFonts w:ascii="Tahoma" w:hAnsi="Tahoma" w:cs="Tahoma"/>
          <w:sz w:val="20"/>
          <w:szCs w:val="20"/>
        </w:rPr>
        <w:t xml:space="preserve">- cena rozpatrywanej oferty </w:t>
      </w:r>
    </w:p>
    <w:p w14:paraId="40777995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75EE6">
        <w:rPr>
          <w:rFonts w:ascii="Tahoma" w:hAnsi="Tahoma" w:cs="Tahoma"/>
          <w:sz w:val="20"/>
          <w:szCs w:val="20"/>
        </w:rPr>
        <w:t>Wmin</w:t>
      </w:r>
      <w:proofErr w:type="spellEnd"/>
      <w:r w:rsidRPr="00D75EE6">
        <w:rPr>
          <w:rFonts w:ascii="Tahoma" w:hAnsi="Tahoma" w:cs="Tahoma"/>
          <w:sz w:val="20"/>
          <w:szCs w:val="20"/>
        </w:rPr>
        <w:t xml:space="preserve"> – najniższa cena spośród wszystkich ofert.</w:t>
      </w:r>
    </w:p>
    <w:p w14:paraId="428011A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5210BC" w14:textId="77777777" w:rsidR="00980FC5" w:rsidRPr="00AB3467" w:rsidRDefault="001A285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7A58D2D6" w14:textId="15F2FD3B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 zaklejonej kopercie należy złożyć w </w:t>
      </w:r>
      <w:r w:rsidR="002A7FBB">
        <w:rPr>
          <w:rFonts w:ascii="Tahoma" w:eastAsia="Times New Roman" w:hAnsi="Tahoma" w:cs="Tahoma"/>
          <w:sz w:val="20"/>
          <w:szCs w:val="20"/>
          <w:lang w:eastAsia="ar-SA"/>
        </w:rPr>
        <w:t>Sekretariacie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Lekarskiej, Samodzielny Publiczny Zakład Opieki Zdrowotnej ul. A. Szylinga 1, 60-782 Poznań w terminie do dnia </w:t>
      </w:r>
      <w:bookmarkStart w:id="2" w:name="_Hlk171685966"/>
      <w:r w:rsidR="00986A61" w:rsidRPr="00986A6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22 grudnia 2025</w:t>
      </w:r>
      <w:r w:rsidR="006B44AB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bookmarkEnd w:id="2"/>
      <w:r w:rsidR="002A7FBB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roku</w:t>
      </w:r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, do godziny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2A7FBB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3C9D5414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7AAF5250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32F5B91B" w14:textId="6F99075B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14ACA158" w14:textId="550FD6CF" w:rsidR="00610A6D" w:rsidRPr="00610A6D" w:rsidRDefault="00610A6D" w:rsidP="00610A6D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371EBC">
        <w:rPr>
          <w:rFonts w:ascii="Tahoma" w:hAnsi="Tahoma" w:cs="Tahoma"/>
          <w:color w:val="000000"/>
          <w:sz w:val="20"/>
        </w:rPr>
        <w:t xml:space="preserve">Dopuszcza się przesłanie oferty w formie elektronicznej na adres: </w:t>
      </w:r>
      <w:hyperlink r:id="rId14" w:history="1">
        <w:r w:rsidRPr="00D45727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C47612">
        <w:rPr>
          <w:rFonts w:ascii="Tahoma" w:hAnsi="Tahoma" w:cs="Tahoma"/>
          <w:color w:val="000000"/>
          <w:sz w:val="20"/>
        </w:rPr>
        <w:t xml:space="preserve">  </w:t>
      </w:r>
    </w:p>
    <w:p w14:paraId="17CB05F8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2B0C7AB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32E8DD63" w14:textId="7F1F685D" w:rsidR="001B044D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w dniu</w:t>
      </w:r>
      <w:r w:rsidR="00986A61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986A61" w:rsidRPr="00986A61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22 grudnia 2025</w:t>
      </w:r>
      <w:r w:rsidR="00986A61" w:rsidRPr="003D0B64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C8496D" w:rsidRPr="00CF266E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C8496D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r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. o godzinie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5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.  </w:t>
      </w:r>
    </w:p>
    <w:p w14:paraId="2A81F8E1" w14:textId="2314483A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735A861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0896682" w14:textId="1E85B6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6B44AB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722E57D3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76EC283E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CD0D69F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Termin związania ofertą.</w:t>
      </w:r>
    </w:p>
    <w:p w14:paraId="52C67497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Składający ofertę pozostaje nią związany przez okres 30 dni.</w:t>
      </w:r>
    </w:p>
    <w:p w14:paraId="2273B51A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Bieg terminu rozpoczyna się wraz z upływem terminu składania ofert.</w:t>
      </w:r>
    </w:p>
    <w:p w14:paraId="4BF75DA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BD13DF0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Środki odwoławcze przysługujące Oferentowi.</w:t>
      </w:r>
    </w:p>
    <w:p w14:paraId="46FEDA9D" w14:textId="76AF3514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leczniczej oraz art. 152 i 153 ustawy z dnia 27.08.2004 </w:t>
      </w:r>
      <w:r>
        <w:rPr>
          <w:rFonts w:ascii="Tahoma" w:eastAsia="Times New Roman" w:hAnsi="Tahoma" w:cs="Tahoma"/>
          <w:sz w:val="20"/>
          <w:szCs w:val="20"/>
          <w:lang w:eastAsia="ar-SA"/>
        </w:rPr>
        <w:t>o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Komisji Konkursowej protestu w terminie 7 dni roboczych od dnia zaskarżonej czynności, nie później jednak niż do czasu zakończenia postępowania.</w:t>
      </w:r>
    </w:p>
    <w:p w14:paraId="3A1594D3" w14:textId="1C4F967A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</w:t>
      </w:r>
      <w:r w:rsidR="006B44AB" w:rsidRPr="00A327C1">
        <w:rPr>
          <w:rFonts w:ascii="Tahoma" w:eastAsia="Times New Roman" w:hAnsi="Tahoma" w:cs="Tahoma"/>
          <w:sz w:val="20"/>
          <w:szCs w:val="20"/>
          <w:lang w:eastAsia="ar-SA"/>
        </w:rPr>
        <w:t>leczniczej oraz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art. 152 i 154 ustawy z dnia 27.08.2004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Udzielającego Zamówienie odwołania w terminie 7 dni od dnia ogłoszenia o rozstrzygnięciu postępowania. </w:t>
      </w:r>
    </w:p>
    <w:p w14:paraId="4BA68513" w14:textId="77777777" w:rsidR="00EE5F56" w:rsidRDefault="00EE5F56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95F9CB1" w14:textId="5227604F" w:rsidR="00D0671D" w:rsidRPr="00A327C1" w:rsidRDefault="00D0671D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Załączniki: </w:t>
      </w:r>
    </w:p>
    <w:p w14:paraId="740AFFB3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Formularz Ofertowy.</w:t>
      </w:r>
    </w:p>
    <w:p w14:paraId="65006837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Oświadczenie Oferenta.</w:t>
      </w:r>
    </w:p>
    <w:p w14:paraId="5BAAFF4A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Wzór umowy</w:t>
      </w:r>
    </w:p>
    <w:p w14:paraId="4A1096A5" w14:textId="77777777" w:rsidR="00D75EE6" w:rsidRPr="00D0671D" w:rsidRDefault="00D75EE6" w:rsidP="00D0671D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9700CD5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AA93FDD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2A03DE1F" w14:textId="37B83F3F" w:rsidR="00B14AEB" w:rsidRDefault="00B14AEB">
      <w:pPr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br w:type="page"/>
      </w:r>
    </w:p>
    <w:p w14:paraId="2B456F8A" w14:textId="77777777" w:rsidR="00037476" w:rsidRDefault="00037476" w:rsidP="00037476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>Załącznik nr 1.</w:t>
      </w:r>
    </w:p>
    <w:p w14:paraId="16E7E6BA" w14:textId="77777777" w:rsidR="003D5E0A" w:rsidRDefault="003D5E0A" w:rsidP="00037476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0531E6FA" w14:textId="77777777" w:rsidR="003D5E0A" w:rsidRPr="00AB3467" w:rsidRDefault="003D5E0A" w:rsidP="003D5E0A">
      <w:pPr>
        <w:keepNext/>
        <w:suppressAutoHyphens/>
        <w:spacing w:before="240" w:after="60" w:line="240" w:lineRule="auto"/>
        <w:jc w:val="center"/>
        <w:outlineLvl w:val="0"/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  <w:t>FORMULARZ OFERTOWY</w:t>
      </w:r>
    </w:p>
    <w:p w14:paraId="6676BD04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14:paraId="743E2521" w14:textId="77777777" w:rsidR="003D5E0A" w:rsidRPr="00AB3467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Dane osobowe/ Nazwa firmy:</w:t>
      </w:r>
      <w:r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(tel. Email, adres)</w:t>
      </w:r>
    </w:p>
    <w:p w14:paraId="0F236BA9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5CE5F1DB" w14:textId="77777777" w:rsidR="003D5E0A" w:rsidRPr="00AB3467" w:rsidRDefault="003D5E0A" w:rsidP="003D5E0A">
      <w:pPr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........................................................</w:t>
      </w:r>
    </w:p>
    <w:p w14:paraId="7C7C58FD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</w:r>
    </w:p>
    <w:p w14:paraId="496EDA78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  <w:t>........................................................</w:t>
      </w:r>
    </w:p>
    <w:p w14:paraId="3CC01179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F6B2DAB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Telefon…………………….</w:t>
      </w:r>
    </w:p>
    <w:p w14:paraId="3DC3C360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Email. ……………………….</w:t>
      </w:r>
    </w:p>
    <w:p w14:paraId="1A2B13F1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NIP…………………………….….</w:t>
      </w:r>
    </w:p>
    <w:p w14:paraId="01A8C4C5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REGON…..</w:t>
      </w:r>
    </w:p>
    <w:p w14:paraId="4291603B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Nr prawa wykonywania zawodu…………</w:t>
      </w:r>
    </w:p>
    <w:p w14:paraId="5E2586C8" w14:textId="77777777" w:rsidR="003D5E0A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Proponowana cena brutto realizacji zamówienia:</w:t>
      </w:r>
    </w:p>
    <w:p w14:paraId="60B099AB" w14:textId="77777777" w:rsidR="003D5E0A" w:rsidRPr="00AB3467" w:rsidRDefault="003D5E0A" w:rsidP="003D5E0A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5"/>
        <w:gridCol w:w="3527"/>
      </w:tblGrid>
      <w:tr w:rsidR="003D5E0A" w:rsidRPr="00AB3467" w14:paraId="7E9DDB3B" w14:textId="77777777" w:rsidTr="00BB237C">
        <w:tc>
          <w:tcPr>
            <w:tcW w:w="2997" w:type="pct"/>
          </w:tcPr>
          <w:p w14:paraId="72042E5A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Rodzaj usługi</w:t>
            </w:r>
          </w:p>
          <w:p w14:paraId="25732EDA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3" w:type="pct"/>
          </w:tcPr>
          <w:p w14:paraId="4ED93A49" w14:textId="77777777" w:rsidR="003D5E0A" w:rsidRPr="00631CDD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Propozycja wynagrodzenia Przyjmującego Zamówienie wyrażona w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kwocie zł </w:t>
            </w: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za punkt określony w umowie z NFZ </w:t>
            </w:r>
            <w:r w:rsidRPr="00631CDD">
              <w:rPr>
                <w:rFonts w:ascii="Tahoma" w:eastAsia="Times New Roman" w:hAnsi="Tahoma" w:cs="Tahoma"/>
                <w:b/>
                <w:sz w:val="16"/>
                <w:szCs w:val="16"/>
                <w:lang w:eastAsia="ar-SA"/>
              </w:rPr>
              <w:t>Szylinga</w:t>
            </w: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3D5E0A" w:rsidRPr="00AB3467" w14:paraId="760F57F9" w14:textId="77777777" w:rsidTr="00BB237C">
        <w:trPr>
          <w:trHeight w:val="526"/>
        </w:trPr>
        <w:tc>
          <w:tcPr>
            <w:tcW w:w="2997" w:type="pct"/>
          </w:tcPr>
          <w:p w14:paraId="08F0690A" w14:textId="77777777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14:paraId="09FA48D4" w14:textId="1A6037AE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Świadczenie 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usług </w:t>
            </w:r>
            <w:r w:rsidR="003D0B64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chirurgii stomatologicznej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61C89639" w14:textId="77777777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14:paraId="67380529" w14:textId="77777777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14:paraId="6B2AEAC8" w14:textId="77777777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14:paraId="687DE248" w14:textId="77777777" w:rsidR="003D5E0A" w:rsidRPr="00AB3467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………………………………………………………………………………………</w:t>
            </w:r>
          </w:p>
        </w:tc>
        <w:tc>
          <w:tcPr>
            <w:tcW w:w="2003" w:type="pct"/>
          </w:tcPr>
          <w:p w14:paraId="405EC616" w14:textId="77777777" w:rsidR="003D5E0A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0EE22358" w14:textId="77777777" w:rsidR="003D5E0A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1472A949" w14:textId="77777777" w:rsidR="003D5E0A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0DD4FF7C" w14:textId="77777777" w:rsidR="003D5E0A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3F59E0BC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>……………………zł za punkt</w:t>
            </w: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3D5E0A" w:rsidRPr="00AB3467" w14:paraId="5C662F6C" w14:textId="77777777" w:rsidTr="00BB237C">
        <w:trPr>
          <w:trHeight w:val="526"/>
        </w:trPr>
        <w:tc>
          <w:tcPr>
            <w:tcW w:w="2997" w:type="pct"/>
          </w:tcPr>
          <w:p w14:paraId="45AED6D4" w14:textId="056D5913" w:rsidR="003D5E0A" w:rsidRDefault="003D5E0A" w:rsidP="00BB237C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Świadczenie 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usług </w:t>
            </w:r>
            <w:r w:rsidR="003D0B64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chirurgii stomatologicznej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proszę wpisać – usługi komercyjne</w:t>
            </w:r>
          </w:p>
        </w:tc>
        <w:tc>
          <w:tcPr>
            <w:tcW w:w="2003" w:type="pct"/>
          </w:tcPr>
          <w:p w14:paraId="0FCA3BD6" w14:textId="3C86C0AF" w:rsidR="003D5E0A" w:rsidRDefault="003D5E0A" w:rsidP="003D5E0A">
            <w:pPr>
              <w:widowControl w:val="0"/>
              <w:spacing w:after="0" w:line="240" w:lineRule="auto"/>
              <w:ind w:right="45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92755A">
              <w:rPr>
                <w:rFonts w:ascii="Tahoma" w:eastAsia="Arial" w:hAnsi="Tahoma" w:cs="Tahoma"/>
                <w:sz w:val="20"/>
                <w:szCs w:val="20"/>
              </w:rPr>
              <w:t>Za l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k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a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skie ś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i</w:t>
            </w:r>
            <w:r w:rsidRPr="0092755A">
              <w:rPr>
                <w:rFonts w:ascii="Tahoma" w:eastAsia="Arial" w:hAnsi="Tahoma" w:cs="Tahoma"/>
                <w:spacing w:val="3"/>
                <w:sz w:val="20"/>
                <w:szCs w:val="20"/>
              </w:rPr>
              <w:t>a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d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c</w:t>
            </w:r>
            <w:r w:rsidRPr="0092755A">
              <w:rPr>
                <w:rFonts w:ascii="Tahoma" w:eastAsia="Arial" w:hAnsi="Tahoma" w:cs="Tahoma"/>
                <w:spacing w:val="-2"/>
                <w:sz w:val="20"/>
                <w:szCs w:val="20"/>
              </w:rPr>
              <w:t>z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en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 xml:space="preserve">ia </w:t>
            </w:r>
            <w:r w:rsidRPr="0092755A">
              <w:rPr>
                <w:rFonts w:ascii="Tahoma" w:eastAsia="Arial" w:hAnsi="Tahoma" w:cs="Tahoma"/>
                <w:spacing w:val="-2"/>
                <w:sz w:val="20"/>
                <w:szCs w:val="20"/>
              </w:rPr>
              <w:t>z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d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o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otn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 xml:space="preserve">e 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n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i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efu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n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do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an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 xml:space="preserve">e 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p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-2"/>
                <w:sz w:val="20"/>
                <w:szCs w:val="20"/>
              </w:rPr>
              <w:t>z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e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z N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a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odo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y F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undu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sz Z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d</w:t>
            </w:r>
            <w:r w:rsidRPr="0092755A">
              <w:rPr>
                <w:rFonts w:ascii="Tahoma" w:eastAsia="Arial" w:hAnsi="Tahoma" w:cs="Tahoma"/>
                <w:spacing w:val="-1"/>
                <w:sz w:val="20"/>
                <w:szCs w:val="20"/>
              </w:rPr>
              <w:t>r</w:t>
            </w:r>
            <w:r w:rsidRPr="0092755A">
              <w:rPr>
                <w:rFonts w:ascii="Tahoma" w:eastAsia="Arial" w:hAnsi="Tahoma" w:cs="Tahoma"/>
                <w:spacing w:val="1"/>
                <w:sz w:val="20"/>
                <w:szCs w:val="20"/>
              </w:rPr>
              <w:t>o</w:t>
            </w:r>
            <w:r w:rsidRPr="0092755A">
              <w:rPr>
                <w:rFonts w:ascii="Tahoma" w:eastAsia="Arial" w:hAnsi="Tahoma" w:cs="Tahoma"/>
                <w:spacing w:val="-3"/>
                <w:sz w:val="20"/>
                <w:szCs w:val="20"/>
              </w:rPr>
              <w:t>w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>ia w wysokości ………….. % różnicy między opłata wniesioną przez pacjent, a wartością</w:t>
            </w:r>
            <w:r>
              <w:rPr>
                <w:rFonts w:ascii="Tahoma" w:eastAsia="Arial" w:hAnsi="Tahoma" w:cs="Tahoma"/>
                <w:sz w:val="20"/>
                <w:szCs w:val="20"/>
              </w:rPr>
              <w:t xml:space="preserve"> wykonanej</w:t>
            </w:r>
            <w:r w:rsidRPr="0092755A">
              <w:rPr>
                <w:rFonts w:ascii="Tahoma" w:eastAsia="Arial" w:hAnsi="Tahoma" w:cs="Tahoma"/>
                <w:sz w:val="20"/>
                <w:szCs w:val="20"/>
              </w:rPr>
              <w:t xml:space="preserve"> usług</w:t>
            </w:r>
            <w:r>
              <w:rPr>
                <w:rFonts w:ascii="Tahoma" w:eastAsia="Arial" w:hAnsi="Tahoma" w:cs="Tahoma"/>
                <w:sz w:val="20"/>
                <w:szCs w:val="20"/>
              </w:rPr>
              <w:t>i</w:t>
            </w:r>
          </w:p>
        </w:tc>
      </w:tr>
    </w:tbl>
    <w:p w14:paraId="5736224B" w14:textId="77777777" w:rsidR="003D5E0A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540BF3B7" w14:textId="77777777" w:rsidR="003D5E0A" w:rsidRPr="00263B1D" w:rsidRDefault="003D5E0A" w:rsidP="003D5E0A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6991A0CC" w14:textId="77777777" w:rsidR="003D5E0A" w:rsidRPr="00AB3467" w:rsidRDefault="003D5E0A" w:rsidP="003D5E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Proponowane godziny świadczenia usług medycznych:</w:t>
      </w:r>
    </w:p>
    <w:p w14:paraId="12D2B2D7" w14:textId="77777777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4050"/>
      </w:tblGrid>
      <w:tr w:rsidR="003D5E0A" w:rsidRPr="00AB3467" w14:paraId="1E9F6896" w14:textId="77777777" w:rsidTr="00BB237C">
        <w:tc>
          <w:tcPr>
            <w:tcW w:w="2292" w:type="dxa"/>
          </w:tcPr>
          <w:p w14:paraId="382397D4" w14:textId="77777777" w:rsidR="003D5E0A" w:rsidRPr="00AB3467" w:rsidRDefault="003D5E0A" w:rsidP="00BB237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both"/>
              <w:outlineLvl w:val="1"/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</w:pPr>
            <w:r w:rsidRPr="00AB3467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Dni tygodnia</w:t>
            </w:r>
          </w:p>
        </w:tc>
        <w:tc>
          <w:tcPr>
            <w:tcW w:w="4050" w:type="dxa"/>
          </w:tcPr>
          <w:p w14:paraId="488482EC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Godziny przyjęć</w:t>
            </w:r>
          </w:p>
        </w:tc>
      </w:tr>
      <w:tr w:rsidR="003D5E0A" w:rsidRPr="00AB3467" w14:paraId="7468B323" w14:textId="77777777" w:rsidTr="00BB237C">
        <w:trPr>
          <w:trHeight w:val="501"/>
        </w:trPr>
        <w:tc>
          <w:tcPr>
            <w:tcW w:w="2292" w:type="dxa"/>
          </w:tcPr>
          <w:p w14:paraId="647BF597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Poniedziałek</w:t>
            </w:r>
          </w:p>
        </w:tc>
        <w:tc>
          <w:tcPr>
            <w:tcW w:w="4050" w:type="dxa"/>
          </w:tcPr>
          <w:p w14:paraId="02899D6B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D5E0A" w:rsidRPr="00AB3467" w14:paraId="2CC3F571" w14:textId="77777777" w:rsidTr="00BB237C">
        <w:trPr>
          <w:trHeight w:val="522"/>
        </w:trPr>
        <w:tc>
          <w:tcPr>
            <w:tcW w:w="2292" w:type="dxa"/>
          </w:tcPr>
          <w:p w14:paraId="6FAD386E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Wtorek</w:t>
            </w:r>
          </w:p>
        </w:tc>
        <w:tc>
          <w:tcPr>
            <w:tcW w:w="4050" w:type="dxa"/>
          </w:tcPr>
          <w:p w14:paraId="635AC853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D5E0A" w:rsidRPr="00AB3467" w14:paraId="3F1FCEF7" w14:textId="77777777" w:rsidTr="00BB237C">
        <w:trPr>
          <w:trHeight w:val="530"/>
        </w:trPr>
        <w:tc>
          <w:tcPr>
            <w:tcW w:w="2292" w:type="dxa"/>
          </w:tcPr>
          <w:p w14:paraId="74ABA8FE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Środa</w:t>
            </w:r>
          </w:p>
        </w:tc>
        <w:tc>
          <w:tcPr>
            <w:tcW w:w="4050" w:type="dxa"/>
          </w:tcPr>
          <w:p w14:paraId="787F1A45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D5E0A" w:rsidRPr="00AB3467" w14:paraId="6FD74B3F" w14:textId="77777777" w:rsidTr="00BB237C">
        <w:trPr>
          <w:trHeight w:val="524"/>
        </w:trPr>
        <w:tc>
          <w:tcPr>
            <w:tcW w:w="2292" w:type="dxa"/>
          </w:tcPr>
          <w:p w14:paraId="4253A3FC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Czwartek</w:t>
            </w:r>
          </w:p>
        </w:tc>
        <w:tc>
          <w:tcPr>
            <w:tcW w:w="4050" w:type="dxa"/>
          </w:tcPr>
          <w:p w14:paraId="1DC6D49D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3D5E0A" w:rsidRPr="00AB3467" w14:paraId="08DE0EA2" w14:textId="77777777" w:rsidTr="00BB237C">
        <w:trPr>
          <w:trHeight w:val="532"/>
        </w:trPr>
        <w:tc>
          <w:tcPr>
            <w:tcW w:w="2292" w:type="dxa"/>
          </w:tcPr>
          <w:p w14:paraId="316EA347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Piątek</w:t>
            </w:r>
          </w:p>
        </w:tc>
        <w:tc>
          <w:tcPr>
            <w:tcW w:w="4050" w:type="dxa"/>
          </w:tcPr>
          <w:p w14:paraId="7C7AAA23" w14:textId="77777777" w:rsidR="003D5E0A" w:rsidRPr="00AB3467" w:rsidRDefault="003D5E0A" w:rsidP="00BB237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</w:tbl>
    <w:p w14:paraId="49E41187" w14:textId="77777777" w:rsidR="003D5E0A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4D81361E" w14:textId="5E5DE218" w:rsidR="003D5E0A" w:rsidRPr="00AB3467" w:rsidRDefault="003D5E0A" w:rsidP="003D5E0A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42DBCC1A" wp14:editId="27B17839">
                <wp:simplePos x="0" y="0"/>
                <wp:positionH relativeFrom="column">
                  <wp:posOffset>3429000</wp:posOffset>
                </wp:positionH>
                <wp:positionV relativeFrom="paragraph">
                  <wp:posOffset>99059</wp:posOffset>
                </wp:positionV>
                <wp:extent cx="2286000" cy="0"/>
                <wp:effectExtent l="0" t="0" r="0" b="0"/>
                <wp:wrapNone/>
                <wp:docPr id="1680188857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3214834" id="Łącznik prosty 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0pt,7.8pt" to="45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"/>
            </w:pict>
          </mc:Fallback>
        </mc:AlternateContent>
      </w:r>
    </w:p>
    <w:p w14:paraId="71060113" w14:textId="77777777" w:rsidR="003D5E0A" w:rsidRPr="00AB3467" w:rsidRDefault="003D5E0A" w:rsidP="003D5E0A">
      <w:pPr>
        <w:suppressAutoHyphens/>
        <w:spacing w:after="0" w:line="240" w:lineRule="auto"/>
        <w:ind w:left="6372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Podpis i data</w:t>
      </w:r>
    </w:p>
    <w:p w14:paraId="0E64307D" w14:textId="77777777" w:rsidR="003D5E0A" w:rsidRDefault="003D5E0A" w:rsidP="003D5E0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05037FC" w14:textId="77777777" w:rsidR="003D0B64" w:rsidRDefault="003D0B64" w:rsidP="003D5E0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1E40B836" w14:textId="77777777" w:rsidR="003D0B64" w:rsidRDefault="003D0B64" w:rsidP="003D5E0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394C675" w14:textId="2B07C07B" w:rsidR="000176A1" w:rsidRPr="00AB3467" w:rsidRDefault="000176A1" w:rsidP="007476F8">
      <w:pPr>
        <w:jc w:val="right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lastRenderedPageBreak/>
        <w:t>Załącznik nr 2</w:t>
      </w:r>
    </w:p>
    <w:p w14:paraId="7D8E23FB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1075E33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2B5BAD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……………………………………..………</w:t>
      </w:r>
    </w:p>
    <w:p w14:paraId="30CDD506" w14:textId="4793179E" w:rsidR="00980FC5" w:rsidRPr="00AB3467" w:rsidRDefault="006B44A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Pieczątka z</w:t>
      </w:r>
      <w:r w:rsidR="00980FC5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pełną nazwą Oferenta</w:t>
      </w:r>
    </w:p>
    <w:p w14:paraId="637217E0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0ADE45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AFDB423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1F48F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E43A3C4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OŚWIADCZENIE OFERENTA</w:t>
      </w:r>
    </w:p>
    <w:p w14:paraId="73EE500C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881BEE5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485054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3E281D1B" w14:textId="576AFBBB" w:rsidR="00677C3C" w:rsidRPr="00677C3C" w:rsidRDefault="00980FC5" w:rsidP="00677C3C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spełniam warunki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określone dla podmiotu wykonującego działalność leczniczą zgodnie </w:t>
      </w:r>
      <w:r w:rsidR="00677C3C" w:rsidRPr="00677C3C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z ustawą </w:t>
      </w:r>
      <w:r w:rsidR="00677C3C" w:rsidRPr="00677C3C">
        <w:rPr>
          <w:rFonts w:ascii="Tahoma" w:eastAsia="Times New Roman" w:hAnsi="Tahoma" w:cs="Tahoma"/>
          <w:sz w:val="20"/>
          <w:szCs w:val="20"/>
          <w:lang w:eastAsia="pl-PL"/>
        </w:rPr>
        <w:t xml:space="preserve">z dnia 15.04.2011r. o działalności leczniczej </w:t>
      </w:r>
    </w:p>
    <w:p w14:paraId="23F16403" w14:textId="68978C28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</w:t>
      </w:r>
      <w:r w:rsidR="00B16C2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że </w:t>
      </w:r>
      <w:r w:rsidR="00B16C27"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zapoznałem</w:t>
      </w:r>
      <w:r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treścią ogłoszenia, szczegó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łowymi warunkami konkursu ofert, wzorem umowy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materiałami informacyjnymi – nie wnoszę w tym zakresie żadnych zastrzeżeń.</w:t>
      </w:r>
    </w:p>
    <w:p w14:paraId="7E967A56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zainteresowałem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wszystkimi koniecznymi informacjami niezbędnymi do przygotowania oferty oraz wykonania usług będących przedmiotem zamówienia.</w:t>
      </w:r>
    </w:p>
    <w:p w14:paraId="6DE03EBC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pozostanę związany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ofertą przez okres 30 dni od daty składania ofert.</w:t>
      </w:r>
    </w:p>
    <w:p w14:paraId="4ED39820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wszystkie załączone dokumenty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są zgodne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aktualnym stanem faktycznym i prawnym.</w:t>
      </w:r>
    </w:p>
    <w:p w14:paraId="267FD7C5" w14:textId="77777777" w:rsidR="00980FC5" w:rsidRPr="00AB3467" w:rsidRDefault="00980FC5" w:rsidP="00AB3467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zobowiązuję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 wykonywania usług z należytą starannością swego działania wymaganą od profesjonalisty i przy zastosowaniu aktualnie obowiązujących metod.</w:t>
      </w:r>
    </w:p>
    <w:p w14:paraId="118579BC" w14:textId="77777777" w:rsidR="00980FC5" w:rsidRDefault="00980FC5" w:rsidP="000D0C1B">
      <w:pPr>
        <w:numPr>
          <w:ilvl w:val="0"/>
          <w:numId w:val="5"/>
        </w:numPr>
        <w:tabs>
          <w:tab w:val="left" w:pos="360"/>
        </w:tabs>
        <w:suppressAutoHyphens/>
        <w:spacing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umowę będę realizował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zgod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>nie z obowiązującymi przepisami.</w:t>
      </w:r>
    </w:p>
    <w:p w14:paraId="006F5EA1" w14:textId="77777777" w:rsidR="000D0C1B" w:rsidRPr="000D0C1B" w:rsidRDefault="000D0C1B" w:rsidP="000D0C1B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posiadam obywatelstwo ………………….…………………………………………………*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wszystkie posiadane obywatelstwa)</w:t>
      </w:r>
    </w:p>
    <w:p w14:paraId="4B8DFDDC" w14:textId="77777777" w:rsidR="000D0C1B" w:rsidRPr="000D0C1B" w:rsidRDefault="000D0C1B" w:rsidP="000D0C1B">
      <w:pPr>
        <w:numPr>
          <w:ilvl w:val="1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i w ciągu ostatnich 20 lat:</w:t>
      </w:r>
    </w:p>
    <w:p w14:paraId="2150C3AE" w14:textId="208B7CFE" w:rsidR="000D0C1B" w:rsidRDefault="000D0C1B" w:rsidP="000D0C1B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 nie 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 w państwach innych niż Rzeczpospolita Polska,</w:t>
      </w:r>
    </w:p>
    <w:p w14:paraId="326FB896" w14:textId="0B0F1ABE" w:rsidR="000D0C1B" w:rsidRPr="000D0C1B" w:rsidRDefault="000D0C1B" w:rsidP="009D62C7">
      <w:pPr>
        <w:numPr>
          <w:ilvl w:val="2"/>
          <w:numId w:val="5"/>
        </w:numPr>
        <w:tabs>
          <w:tab w:val="left" w:pos="36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</w:t>
      </w:r>
      <w:proofErr w:type="spellStart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>łem</w:t>
      </w:r>
      <w:proofErr w:type="spellEnd"/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 w państwach ………………………….………………………………………………. 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państwa)</w:t>
      </w:r>
    </w:p>
    <w:p w14:paraId="2372D89D" w14:textId="77777777" w:rsidR="009D62C7" w:rsidRDefault="009D62C7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3092C2F" w14:textId="4E11FF10" w:rsidR="000D0C1B" w:rsidRPr="009D62C7" w:rsidRDefault="000D0C1B" w:rsidP="009D62C7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Pouczenie:</w:t>
      </w:r>
    </w:p>
    <w:p w14:paraId="11F0CAD0" w14:textId="00CCD93F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92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 przypadku posiadania obywatelstwa innych państw do procesu rekrutacji należy przedstawić:</w:t>
      </w:r>
    </w:p>
    <w:p w14:paraId="5DA148D5" w14:textId="17578BE6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1224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informację z rejestrów karnych tych państw uzyskaną do celów działalności zawodowej lub </w:t>
      </w:r>
      <w:proofErr w:type="spellStart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wolontariackiej</w:t>
      </w:r>
      <w:proofErr w:type="spellEnd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 związanej z kontaktami z dziećmi.</w:t>
      </w:r>
    </w:p>
    <w:p w14:paraId="07DD74AB" w14:textId="77777777" w:rsidR="009D62C7" w:rsidRPr="009D62C7" w:rsidRDefault="009D62C7" w:rsidP="009D62C7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F73F7DC" w14:textId="40DD60F5" w:rsidR="000D0C1B" w:rsidRPr="009D62C7" w:rsidRDefault="000D0C1B" w:rsidP="009D62C7">
      <w:pPr>
        <w:tabs>
          <w:tab w:val="left" w:pos="360"/>
        </w:tabs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Jeżeli dane państwo, nie przewiduje sporządzenia informacji z rejestru karnego uzyskiwaną do celów działalności zawodowej lub </w:t>
      </w:r>
      <w:proofErr w:type="spellStart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wolontariackiej</w:t>
      </w:r>
      <w:proofErr w:type="spellEnd"/>
      <w:r w:rsidRPr="009D62C7">
        <w:rPr>
          <w:rFonts w:ascii="Tahoma" w:eastAsia="Times New Roman" w:hAnsi="Tahoma" w:cs="Tahoma"/>
          <w:sz w:val="16"/>
          <w:szCs w:val="16"/>
          <w:lang w:eastAsia="ar-SA"/>
        </w:rPr>
        <w:t xml:space="preserve"> związanej z kontaktami z dziećmi oraz w danym państwie nie prowadzi się rejestru karnego należy złożyć oświadczenie o tym fakcie</w:t>
      </w:r>
      <w:r w:rsidRPr="009D62C7">
        <w:rPr>
          <w:color w:val="000000"/>
          <w:sz w:val="16"/>
          <w:szCs w:val="16"/>
        </w:rPr>
        <w:t>.</w:t>
      </w:r>
    </w:p>
    <w:p w14:paraId="3E3B9E6E" w14:textId="77777777" w:rsidR="000D0C1B" w:rsidRPr="00AB3467" w:rsidRDefault="000D0C1B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E1EB78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1B730DC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7E5834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AEA4D21" w14:textId="77777777" w:rsidR="00980FC5" w:rsidRPr="00AB3467" w:rsidRDefault="00980FC5" w:rsidP="00AB3467">
      <w:pPr>
        <w:suppressAutoHyphens/>
        <w:spacing w:after="120" w:line="240" w:lineRule="auto"/>
        <w:ind w:left="48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</w:t>
      </w:r>
    </w:p>
    <w:p w14:paraId="799DBB02" w14:textId="77777777" w:rsidR="00470F3F" w:rsidRPr="00AB3467" w:rsidRDefault="00980FC5" w:rsidP="00AB3467">
      <w:pPr>
        <w:suppressAutoHyphens/>
        <w:spacing w:after="120" w:line="240" w:lineRule="auto"/>
        <w:ind w:left="52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Data i podpis Oferenta</w:t>
      </w:r>
    </w:p>
    <w:p w14:paraId="331C3BA1" w14:textId="77777777" w:rsidR="00470F3F" w:rsidRDefault="00470F3F" w:rsidP="00AB3467">
      <w:pPr>
        <w:jc w:val="both"/>
        <w:rPr>
          <w:rFonts w:ascii="Tahoma" w:hAnsi="Tahoma" w:cs="Tahoma"/>
          <w:sz w:val="20"/>
          <w:szCs w:val="20"/>
        </w:rPr>
      </w:pPr>
    </w:p>
    <w:p w14:paraId="065B57DD" w14:textId="77777777" w:rsidR="000D0C1B" w:rsidRDefault="000D0C1B" w:rsidP="00AB3467">
      <w:pPr>
        <w:jc w:val="both"/>
        <w:rPr>
          <w:rFonts w:ascii="Tahoma" w:hAnsi="Tahoma" w:cs="Tahoma"/>
          <w:sz w:val="20"/>
          <w:szCs w:val="20"/>
        </w:rPr>
      </w:pPr>
    </w:p>
    <w:p w14:paraId="1DF82451" w14:textId="53FCE4D4" w:rsidR="000D0C1B" w:rsidRPr="00AB3467" w:rsidRDefault="000D0C1B" w:rsidP="00AB3467">
      <w:pPr>
        <w:jc w:val="both"/>
        <w:rPr>
          <w:rFonts w:ascii="Tahoma" w:hAnsi="Tahoma" w:cs="Tahoma"/>
          <w:sz w:val="20"/>
          <w:szCs w:val="20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*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- właściwe zakreślić.</w:t>
      </w:r>
    </w:p>
    <w:sectPr w:rsidR="000D0C1B" w:rsidRPr="00AB3467" w:rsidSect="00835A7E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EE7A3" w14:textId="77777777" w:rsidR="00576935" w:rsidRDefault="00576935" w:rsidP="00616BD0">
      <w:pPr>
        <w:spacing w:after="0" w:line="240" w:lineRule="auto"/>
      </w:pPr>
      <w:r>
        <w:separator/>
      </w:r>
    </w:p>
  </w:endnote>
  <w:endnote w:type="continuationSeparator" w:id="0">
    <w:p w14:paraId="61585D2E" w14:textId="77777777" w:rsidR="00576935" w:rsidRDefault="00576935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D560" w14:textId="77777777" w:rsidR="00576935" w:rsidRDefault="00576935" w:rsidP="00616BD0">
      <w:pPr>
        <w:spacing w:after="0" w:line="240" w:lineRule="auto"/>
      </w:pPr>
      <w:r>
        <w:separator/>
      </w:r>
    </w:p>
  </w:footnote>
  <w:footnote w:type="continuationSeparator" w:id="0">
    <w:p w14:paraId="0E6C50A8" w14:textId="77777777" w:rsidR="00576935" w:rsidRDefault="00576935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4256" w14:textId="2C9E35CB" w:rsidR="00761674" w:rsidRPr="00530F9D" w:rsidRDefault="00761674" w:rsidP="00530F9D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986A61">
      <w:rPr>
        <w:rFonts w:ascii="Tahoma" w:hAnsi="Tahoma" w:cs="Tahoma"/>
        <w:sz w:val="18"/>
      </w:rPr>
      <w:t>30</w:t>
    </w:r>
    <w:r w:rsidRPr="004B0ACB">
      <w:rPr>
        <w:rFonts w:ascii="Tahoma" w:hAnsi="Tahoma" w:cs="Tahoma"/>
        <w:sz w:val="18"/>
      </w:rPr>
      <w:t>/</w:t>
    </w:r>
    <w:r w:rsidR="00F24943">
      <w:rPr>
        <w:rFonts w:ascii="Tahoma" w:hAnsi="Tahoma" w:cs="Tahoma"/>
        <w:sz w:val="18"/>
      </w:rPr>
      <w:t>2</w:t>
    </w:r>
    <w:r w:rsidR="00986A61">
      <w:rPr>
        <w:rFonts w:ascii="Tahoma" w:hAnsi="Tahoma" w:cs="Tahoma"/>
        <w:sz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3CF5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FB7137C"/>
    <w:multiLevelType w:val="hybridMultilevel"/>
    <w:tmpl w:val="CE867FF4"/>
    <w:lvl w:ilvl="0" w:tplc="4336D698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93990"/>
    <w:multiLevelType w:val="hybridMultilevel"/>
    <w:tmpl w:val="88BAB316"/>
    <w:lvl w:ilvl="0" w:tplc="3B5A738E">
      <w:start w:val="1"/>
      <w:numFmt w:val="decimal"/>
      <w:lvlText w:val="%1."/>
      <w:lvlJc w:val="right"/>
      <w:pPr>
        <w:ind w:left="833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603C74"/>
    <w:multiLevelType w:val="hybridMultilevel"/>
    <w:tmpl w:val="EACAEF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119178">
    <w:abstractNumId w:val="0"/>
  </w:num>
  <w:num w:numId="2" w16cid:durableId="1340623551">
    <w:abstractNumId w:val="1"/>
  </w:num>
  <w:num w:numId="3" w16cid:durableId="977028303">
    <w:abstractNumId w:val="2"/>
  </w:num>
  <w:num w:numId="4" w16cid:durableId="472404627">
    <w:abstractNumId w:val="3"/>
  </w:num>
  <w:num w:numId="5" w16cid:durableId="1047489944">
    <w:abstractNumId w:val="12"/>
  </w:num>
  <w:num w:numId="6" w16cid:durableId="1114247022">
    <w:abstractNumId w:val="4"/>
  </w:num>
  <w:num w:numId="7" w16cid:durableId="1912502611">
    <w:abstractNumId w:val="5"/>
  </w:num>
  <w:num w:numId="8" w16cid:durableId="1207257051">
    <w:abstractNumId w:val="6"/>
  </w:num>
  <w:num w:numId="9" w16cid:durableId="1839030215">
    <w:abstractNumId w:val="7"/>
  </w:num>
  <w:num w:numId="10" w16cid:durableId="1453555356">
    <w:abstractNumId w:val="8"/>
  </w:num>
  <w:num w:numId="11" w16cid:durableId="681668938">
    <w:abstractNumId w:val="21"/>
  </w:num>
  <w:num w:numId="12" w16cid:durableId="2070154203">
    <w:abstractNumId w:val="15"/>
  </w:num>
  <w:num w:numId="13" w16cid:durableId="824394776">
    <w:abstractNumId w:val="10"/>
  </w:num>
  <w:num w:numId="14" w16cid:durableId="1936864802">
    <w:abstractNumId w:val="11"/>
  </w:num>
  <w:num w:numId="15" w16cid:durableId="1825703226">
    <w:abstractNumId w:val="18"/>
  </w:num>
  <w:num w:numId="16" w16cid:durableId="1530989484">
    <w:abstractNumId w:val="19"/>
  </w:num>
  <w:num w:numId="17" w16cid:durableId="1410688226">
    <w:abstractNumId w:val="9"/>
  </w:num>
  <w:num w:numId="18" w16cid:durableId="2094467356">
    <w:abstractNumId w:val="17"/>
  </w:num>
  <w:num w:numId="19" w16cid:durableId="446194310">
    <w:abstractNumId w:val="14"/>
  </w:num>
  <w:num w:numId="20" w16cid:durableId="121581178">
    <w:abstractNumId w:val="20"/>
  </w:num>
  <w:num w:numId="21" w16cid:durableId="1354648753">
    <w:abstractNumId w:val="16"/>
  </w:num>
  <w:num w:numId="22" w16cid:durableId="21242289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45"/>
    <w:rsid w:val="00014FFE"/>
    <w:rsid w:val="000176A1"/>
    <w:rsid w:val="000235A0"/>
    <w:rsid w:val="000248E7"/>
    <w:rsid w:val="00032670"/>
    <w:rsid w:val="00037476"/>
    <w:rsid w:val="00037FED"/>
    <w:rsid w:val="00047A5F"/>
    <w:rsid w:val="00050826"/>
    <w:rsid w:val="00070C35"/>
    <w:rsid w:val="00082D83"/>
    <w:rsid w:val="000865DB"/>
    <w:rsid w:val="00091B0A"/>
    <w:rsid w:val="000C1921"/>
    <w:rsid w:val="000D0BE8"/>
    <w:rsid w:val="000D0C1B"/>
    <w:rsid w:val="000E6870"/>
    <w:rsid w:val="000F189A"/>
    <w:rsid w:val="00114536"/>
    <w:rsid w:val="00120DD6"/>
    <w:rsid w:val="001411F2"/>
    <w:rsid w:val="00141DB2"/>
    <w:rsid w:val="00155E68"/>
    <w:rsid w:val="00174DDB"/>
    <w:rsid w:val="00175A6B"/>
    <w:rsid w:val="001828BF"/>
    <w:rsid w:val="001A2854"/>
    <w:rsid w:val="001B044D"/>
    <w:rsid w:val="001B76B4"/>
    <w:rsid w:val="001C2491"/>
    <w:rsid w:val="001C473A"/>
    <w:rsid w:val="001D0AE2"/>
    <w:rsid w:val="001D34C2"/>
    <w:rsid w:val="001E656D"/>
    <w:rsid w:val="001F3277"/>
    <w:rsid w:val="001F7E85"/>
    <w:rsid w:val="00203D23"/>
    <w:rsid w:val="002075B8"/>
    <w:rsid w:val="00213687"/>
    <w:rsid w:val="00227E71"/>
    <w:rsid w:val="002418F1"/>
    <w:rsid w:val="00261BE5"/>
    <w:rsid w:val="00263B1D"/>
    <w:rsid w:val="00292E74"/>
    <w:rsid w:val="002A7FBB"/>
    <w:rsid w:val="002F33EA"/>
    <w:rsid w:val="00301960"/>
    <w:rsid w:val="003145DD"/>
    <w:rsid w:val="00316945"/>
    <w:rsid w:val="00330F75"/>
    <w:rsid w:val="0037232D"/>
    <w:rsid w:val="00384AB2"/>
    <w:rsid w:val="00396671"/>
    <w:rsid w:val="00396D43"/>
    <w:rsid w:val="00397F94"/>
    <w:rsid w:val="003A2274"/>
    <w:rsid w:val="003A24DA"/>
    <w:rsid w:val="003A3A0E"/>
    <w:rsid w:val="003D0B64"/>
    <w:rsid w:val="003D5E0A"/>
    <w:rsid w:val="00404973"/>
    <w:rsid w:val="0042461F"/>
    <w:rsid w:val="00470F3F"/>
    <w:rsid w:val="00490F2A"/>
    <w:rsid w:val="00496008"/>
    <w:rsid w:val="004C4998"/>
    <w:rsid w:val="004E6BF5"/>
    <w:rsid w:val="00530A66"/>
    <w:rsid w:val="00530F9D"/>
    <w:rsid w:val="00576935"/>
    <w:rsid w:val="00590C3B"/>
    <w:rsid w:val="00593858"/>
    <w:rsid w:val="005954B5"/>
    <w:rsid w:val="005C28A5"/>
    <w:rsid w:val="005C3547"/>
    <w:rsid w:val="005C748E"/>
    <w:rsid w:val="005E5DCB"/>
    <w:rsid w:val="005F116D"/>
    <w:rsid w:val="00610A6D"/>
    <w:rsid w:val="00612FD1"/>
    <w:rsid w:val="00616BD0"/>
    <w:rsid w:val="00631CDD"/>
    <w:rsid w:val="006374F9"/>
    <w:rsid w:val="00640183"/>
    <w:rsid w:val="00667A7B"/>
    <w:rsid w:val="00677C3C"/>
    <w:rsid w:val="0068260C"/>
    <w:rsid w:val="00685CF0"/>
    <w:rsid w:val="006975AF"/>
    <w:rsid w:val="00697C1E"/>
    <w:rsid w:val="006B44AB"/>
    <w:rsid w:val="006D37F0"/>
    <w:rsid w:val="006D3FE4"/>
    <w:rsid w:val="006E145C"/>
    <w:rsid w:val="0070403F"/>
    <w:rsid w:val="00711700"/>
    <w:rsid w:val="00712F65"/>
    <w:rsid w:val="00713BD8"/>
    <w:rsid w:val="00726BBD"/>
    <w:rsid w:val="00737952"/>
    <w:rsid w:val="007462F2"/>
    <w:rsid w:val="00746AC8"/>
    <w:rsid w:val="007476F8"/>
    <w:rsid w:val="00761674"/>
    <w:rsid w:val="007647BA"/>
    <w:rsid w:val="00764B12"/>
    <w:rsid w:val="007774AC"/>
    <w:rsid w:val="007832B0"/>
    <w:rsid w:val="00783A3B"/>
    <w:rsid w:val="007B1A37"/>
    <w:rsid w:val="007B2BEC"/>
    <w:rsid w:val="007B66D6"/>
    <w:rsid w:val="007D4750"/>
    <w:rsid w:val="007E3000"/>
    <w:rsid w:val="00835A7E"/>
    <w:rsid w:val="0084188E"/>
    <w:rsid w:val="00847450"/>
    <w:rsid w:val="00885AF9"/>
    <w:rsid w:val="008A64DB"/>
    <w:rsid w:val="008E6308"/>
    <w:rsid w:val="009170B4"/>
    <w:rsid w:val="009420C6"/>
    <w:rsid w:val="00942E1E"/>
    <w:rsid w:val="009431B8"/>
    <w:rsid w:val="009628B8"/>
    <w:rsid w:val="009716B8"/>
    <w:rsid w:val="0097214A"/>
    <w:rsid w:val="00973F6F"/>
    <w:rsid w:val="00980A77"/>
    <w:rsid w:val="00980FC5"/>
    <w:rsid w:val="00986A61"/>
    <w:rsid w:val="009A632F"/>
    <w:rsid w:val="009D62C7"/>
    <w:rsid w:val="009E2B02"/>
    <w:rsid w:val="009E66D9"/>
    <w:rsid w:val="009F7877"/>
    <w:rsid w:val="00A06799"/>
    <w:rsid w:val="00A23A19"/>
    <w:rsid w:val="00A307EB"/>
    <w:rsid w:val="00A51D33"/>
    <w:rsid w:val="00A729D2"/>
    <w:rsid w:val="00A821F2"/>
    <w:rsid w:val="00A86DC2"/>
    <w:rsid w:val="00A906F0"/>
    <w:rsid w:val="00AA3265"/>
    <w:rsid w:val="00AB3467"/>
    <w:rsid w:val="00AE3E09"/>
    <w:rsid w:val="00AE4AD0"/>
    <w:rsid w:val="00B04BF6"/>
    <w:rsid w:val="00B052D9"/>
    <w:rsid w:val="00B14A01"/>
    <w:rsid w:val="00B14AEB"/>
    <w:rsid w:val="00B16C27"/>
    <w:rsid w:val="00B52EF8"/>
    <w:rsid w:val="00B71EE9"/>
    <w:rsid w:val="00B8752A"/>
    <w:rsid w:val="00B91F23"/>
    <w:rsid w:val="00BA0741"/>
    <w:rsid w:val="00BB658B"/>
    <w:rsid w:val="00BC5642"/>
    <w:rsid w:val="00BC72FF"/>
    <w:rsid w:val="00BE3AAD"/>
    <w:rsid w:val="00C104BD"/>
    <w:rsid w:val="00C10CC6"/>
    <w:rsid w:val="00C21B6F"/>
    <w:rsid w:val="00C42876"/>
    <w:rsid w:val="00C52EB8"/>
    <w:rsid w:val="00C8496D"/>
    <w:rsid w:val="00CA4EC6"/>
    <w:rsid w:val="00CD54BF"/>
    <w:rsid w:val="00CF266E"/>
    <w:rsid w:val="00D0671D"/>
    <w:rsid w:val="00D14B4C"/>
    <w:rsid w:val="00D21616"/>
    <w:rsid w:val="00D25618"/>
    <w:rsid w:val="00D41C24"/>
    <w:rsid w:val="00D6206A"/>
    <w:rsid w:val="00D75855"/>
    <w:rsid w:val="00D75EE6"/>
    <w:rsid w:val="00D81D30"/>
    <w:rsid w:val="00D93C76"/>
    <w:rsid w:val="00DA7896"/>
    <w:rsid w:val="00DB0AC7"/>
    <w:rsid w:val="00DC1B2B"/>
    <w:rsid w:val="00DD7AA4"/>
    <w:rsid w:val="00E123E9"/>
    <w:rsid w:val="00E15FDC"/>
    <w:rsid w:val="00E4314F"/>
    <w:rsid w:val="00E45226"/>
    <w:rsid w:val="00E67127"/>
    <w:rsid w:val="00E852F8"/>
    <w:rsid w:val="00EE1B5B"/>
    <w:rsid w:val="00EE5F56"/>
    <w:rsid w:val="00F245D6"/>
    <w:rsid w:val="00F24943"/>
    <w:rsid w:val="00F41103"/>
    <w:rsid w:val="00F42917"/>
    <w:rsid w:val="00F737F9"/>
    <w:rsid w:val="00F75959"/>
    <w:rsid w:val="00F81404"/>
    <w:rsid w:val="00F81C47"/>
    <w:rsid w:val="00F9068E"/>
    <w:rsid w:val="00FB0117"/>
    <w:rsid w:val="00FB2220"/>
    <w:rsid w:val="00FC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DB7D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customStyle="1" w:styleId="ng-binding">
    <w:name w:val="ng-binding"/>
    <w:basedOn w:val="Domylnaczcionkaakapitu"/>
    <w:rsid w:val="00B14AEB"/>
  </w:style>
  <w:style w:type="character" w:customStyle="1" w:styleId="ng-scope">
    <w:name w:val="ng-scope"/>
    <w:basedOn w:val="Domylnaczcionkaakapitu"/>
    <w:rsid w:val="00B14AEB"/>
  </w:style>
  <w:style w:type="character" w:styleId="Hipercze">
    <w:name w:val="Hyperlink"/>
    <w:rsid w:val="00610A6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5F5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D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mailto:zam.pub@wspl.inf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spl.info.pl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mailto:zam.pub@wspl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5</Pages>
  <Words>1646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34</cp:revision>
  <cp:lastPrinted>2024-07-15T06:50:00Z</cp:lastPrinted>
  <dcterms:created xsi:type="dcterms:W3CDTF">2021-12-17T12:34:00Z</dcterms:created>
  <dcterms:modified xsi:type="dcterms:W3CDTF">2025-12-10T11:37:00Z</dcterms:modified>
</cp:coreProperties>
</file>